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CC" w:rsidRPr="00131A66" w:rsidRDefault="00914E7E" w:rsidP="0095352B">
      <w:pPr>
        <w:suppressAutoHyphens/>
        <w:spacing w:after="0" w:line="240" w:lineRule="auto"/>
        <w:ind w:left="6946" w:hanging="141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31A6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  <w:r w:rsidR="002745CC" w:rsidRPr="00131A6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Załącznik</w:t>
      </w:r>
      <w:r w:rsidR="00973854" w:rsidRPr="00131A6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2745CC" w:rsidRPr="00131A6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nr  </w:t>
      </w:r>
      <w:r w:rsidR="00717B7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</w:t>
      </w:r>
    </w:p>
    <w:p w:rsidR="002745CC" w:rsidRDefault="002745CC" w:rsidP="002745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17B75" w:rsidRPr="00717B75" w:rsidRDefault="00717B75" w:rsidP="00717B7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0" w:name="_Hlk176267433"/>
      <w:r w:rsidRPr="00717B7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ZP.</w:t>
      </w:r>
      <w:r w:rsidR="00DD5B6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R.</w:t>
      </w:r>
      <w:r w:rsidRPr="00717B7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271.</w:t>
      </w:r>
      <w:r w:rsidR="00DD5B6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4</w:t>
      </w:r>
      <w:r w:rsidRPr="00717B7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.202</w:t>
      </w:r>
      <w:r w:rsidR="00763A4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5</w:t>
      </w:r>
    </w:p>
    <w:bookmarkEnd w:id="0"/>
    <w:p w:rsidR="00717B75" w:rsidRPr="002745CC" w:rsidRDefault="00717B75" w:rsidP="00717B7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2745CC" w:rsidRPr="0095352B" w:rsidRDefault="002745CC" w:rsidP="0095352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  <w:r w:rsidRPr="0095352B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FORMULARZ OFERTY</w:t>
      </w:r>
    </w:p>
    <w:p w:rsidR="002745CC" w:rsidRPr="002745CC" w:rsidRDefault="002745CC" w:rsidP="002745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DD5B63" w:rsidRDefault="00717B75" w:rsidP="00DD5B63">
      <w:pPr>
        <w:spacing w:line="276" w:lineRule="auto"/>
        <w:rPr>
          <w:rFonts w:ascii="Times New Roman" w:hAnsi="Times New Roman"/>
          <w:b/>
          <w:szCs w:val="24"/>
        </w:rPr>
      </w:pPr>
      <w:r w:rsidRPr="00E6443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Nawiązując d</w:t>
      </w:r>
      <w:r w:rsidR="002745CC" w:rsidRPr="00E6443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o </w:t>
      </w:r>
      <w:r w:rsidRPr="00E6443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zapytania ofertowego</w:t>
      </w:r>
      <w:r w:rsidR="002745CC" w:rsidRPr="00E6443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E6443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składam ofertę </w:t>
      </w:r>
      <w:bookmarkStart w:id="1" w:name="_Hlk110728621"/>
      <w:r w:rsidRPr="00E6443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na</w:t>
      </w:r>
      <w:r w:rsidR="00E453D8" w:rsidRPr="00E6443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bookmarkStart w:id="2" w:name="_Hlk189822712"/>
      <w:bookmarkEnd w:id="1"/>
      <w:r w:rsidR="00DD5B63">
        <w:t>„</w:t>
      </w:r>
      <w:r w:rsidR="00DD5B63">
        <w:rPr>
          <w:rFonts w:ascii="Times New Roman" w:hAnsi="Times New Roman"/>
          <w:b/>
          <w:szCs w:val="24"/>
        </w:rPr>
        <w:t>Zakup i dostawa kruszywa drogowego w ilości 500 ton o frakcji 0-31,5 mm z przeznaczeniem na naprawę dróg gminnych”</w:t>
      </w:r>
    </w:p>
    <w:p w:rsidR="007602E2" w:rsidRDefault="007602E2" w:rsidP="007602E2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7602E2">
        <w:rPr>
          <w:rFonts w:ascii="Times New Roman" w:hAnsi="Times New Roman" w:cs="Times New Roman"/>
          <w:b/>
          <w:bCs/>
          <w:sz w:val="24"/>
          <w:szCs w:val="24"/>
        </w:rPr>
        <w:t>”</w:t>
      </w:r>
      <w:bookmarkEnd w:id="2"/>
      <w:r w:rsidR="00C56E3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745CC" w:rsidRPr="0095352B" w:rsidRDefault="002745CC" w:rsidP="007602E2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zh-CN"/>
        </w:rPr>
      </w:pPr>
      <w:r w:rsidRPr="00131A66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zh-CN"/>
        </w:rPr>
        <w:t>WYKONAWCA:</w:t>
      </w:r>
    </w:p>
    <w:p w:rsidR="0095352B" w:rsidRDefault="0095352B" w:rsidP="008F71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95352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Pełna nazwa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  <w:t>……………………………………</w:t>
      </w:r>
      <w:r w:rsidR="008F719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…</w:t>
      </w:r>
      <w:r w:rsidR="00D2700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……………………………</w:t>
      </w:r>
      <w:r w:rsidR="008F719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...</w:t>
      </w:r>
      <w:r w:rsidR="00D2700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…</w:t>
      </w:r>
    </w:p>
    <w:p w:rsidR="00E23843" w:rsidRDefault="00E23843" w:rsidP="008F71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Adres do korespondencji:</w:t>
      </w:r>
      <w:r w:rsidR="00D2700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…………………</w:t>
      </w:r>
      <w:r w:rsidR="00D2700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……………</w:t>
      </w:r>
      <w:r w:rsidR="008F719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…</w:t>
      </w:r>
    </w:p>
    <w:p w:rsidR="00E23843" w:rsidRDefault="00E23843" w:rsidP="008F71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NIP: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  <w:t xml:space="preserve">   …………………………</w:t>
      </w:r>
      <w:r w:rsidR="00D2700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…………………………...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…………………………………</w:t>
      </w:r>
    </w:p>
    <w:p w:rsidR="00E23843" w:rsidRDefault="00E23843" w:rsidP="008F71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REGON:</w:t>
      </w:r>
      <w:r w:rsidR="00D2700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………………………</w:t>
      </w:r>
      <w:r w:rsidR="00D2700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…………………..…………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……………………………</w:t>
      </w:r>
    </w:p>
    <w:p w:rsidR="00E23843" w:rsidRDefault="00E23843" w:rsidP="008F71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KRS: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  <w:t>…………………</w:t>
      </w:r>
      <w:r w:rsidR="00D2700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……………………………………………………………………</w:t>
      </w:r>
      <w:r w:rsidR="008F719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…</w:t>
      </w:r>
    </w:p>
    <w:p w:rsidR="00E23843" w:rsidRDefault="00E23843" w:rsidP="008F71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Numer telefonu:</w:t>
      </w:r>
      <w:r w:rsidR="00D2700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……………………</w:t>
      </w:r>
      <w:r w:rsidR="00D2700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…………………………….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……</w:t>
      </w:r>
      <w:r w:rsidR="008F719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…………….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……</w:t>
      </w:r>
    </w:p>
    <w:p w:rsidR="00E23843" w:rsidRPr="0095352B" w:rsidRDefault="00E23843" w:rsidP="008F719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Adres e-mail:</w:t>
      </w:r>
      <w:r w:rsidR="00D2700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……………………………………………………</w:t>
      </w:r>
      <w:r w:rsidR="00D2700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…………………</w:t>
      </w:r>
      <w:r w:rsidR="008F719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………..</w:t>
      </w:r>
      <w:r w:rsidR="00D2700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…</w:t>
      </w:r>
    </w:p>
    <w:p w:rsidR="00BB6123" w:rsidRPr="00BB6123" w:rsidRDefault="00BB6123" w:rsidP="00034339">
      <w:pPr>
        <w:pStyle w:val="NormalnyWeb"/>
        <w:spacing w:before="0" w:after="0" w:line="360" w:lineRule="auto"/>
        <w:rPr>
          <w:u w:val="single"/>
        </w:rPr>
      </w:pPr>
      <w:r w:rsidRPr="00BB6123">
        <w:rPr>
          <w:b/>
          <w:u w:val="single"/>
        </w:rPr>
        <w:t>Nazwa i adres ZAMAWIAJĄCEGO</w:t>
      </w:r>
    </w:p>
    <w:p w:rsidR="00BB6123" w:rsidRDefault="00DD5B63" w:rsidP="00AE5437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Ułęż, Ułęż 168</w:t>
      </w:r>
      <w:r w:rsidR="00BB6123" w:rsidRPr="00AE5437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08 – 504 Ułęż</w:t>
      </w:r>
      <w:r w:rsidR="001B2489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AE5437" w:rsidRPr="00AE5437" w:rsidRDefault="00AE5437" w:rsidP="00AE5437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5437">
        <w:rPr>
          <w:rFonts w:ascii="Times New Roman" w:eastAsia="Calibri" w:hAnsi="Times New Roman" w:cs="Times New Roman"/>
          <w:b/>
          <w:sz w:val="24"/>
          <w:szCs w:val="24"/>
        </w:rPr>
        <w:t xml:space="preserve">NIP </w:t>
      </w:r>
      <w:r w:rsidR="00936EDD">
        <w:rPr>
          <w:rFonts w:ascii="Times New Roman" w:eastAsia="Calibri" w:hAnsi="Times New Roman" w:cs="Times New Roman"/>
          <w:b/>
          <w:sz w:val="24"/>
          <w:szCs w:val="24"/>
        </w:rPr>
        <w:t>5060007882</w:t>
      </w:r>
      <w:r w:rsidRPr="00AE543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745CC" w:rsidRPr="00AE5437" w:rsidRDefault="00BB6123" w:rsidP="00AE5437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5437">
        <w:rPr>
          <w:rFonts w:ascii="Times New Roman" w:hAnsi="Times New Roman" w:cs="Times New Roman"/>
          <w:b/>
          <w:bCs/>
          <w:sz w:val="24"/>
          <w:szCs w:val="24"/>
        </w:rPr>
        <w:t>Tel.</w:t>
      </w:r>
      <w:r w:rsidR="00936EDD">
        <w:rPr>
          <w:rFonts w:ascii="Times New Roman" w:hAnsi="Times New Roman" w:cs="Times New Roman"/>
          <w:b/>
          <w:bCs/>
          <w:sz w:val="24"/>
          <w:szCs w:val="24"/>
        </w:rPr>
        <w:t xml:space="preserve"> 81 8667028</w:t>
      </w:r>
    </w:p>
    <w:p w:rsidR="00936EDD" w:rsidRDefault="00973854" w:rsidP="00936EDD">
      <w:pPr>
        <w:spacing w:line="276" w:lineRule="auto"/>
        <w:rPr>
          <w:rFonts w:ascii="Times New Roman" w:hAnsi="Times New Roman"/>
          <w:b/>
          <w:szCs w:val="24"/>
        </w:rPr>
      </w:pPr>
      <w:r w:rsidRPr="005532B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Oferujemy </w:t>
      </w:r>
      <w:r w:rsidR="0095352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wykonanie całości</w:t>
      </w:r>
      <w:r w:rsidRPr="005532B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przedmiotu zamówienia </w:t>
      </w:r>
      <w:r w:rsidR="00C2586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pn</w:t>
      </w:r>
      <w:r w:rsidR="00C2586E" w:rsidRPr="007F501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  <w:r w:rsidR="00C2586E" w:rsidRPr="007F501F">
        <w:rPr>
          <w:rFonts w:ascii="Times New Roman" w:eastAsia="ArialMT" w:hAnsi="Times New Roman"/>
          <w:sz w:val="24"/>
          <w:szCs w:val="24"/>
          <w:lang w:eastAsia="pl-PL"/>
        </w:rPr>
        <w:t xml:space="preserve">: </w:t>
      </w:r>
      <w:r w:rsidR="00936EDD">
        <w:t>„</w:t>
      </w:r>
      <w:r w:rsidR="00936EDD">
        <w:rPr>
          <w:rFonts w:ascii="Times New Roman" w:hAnsi="Times New Roman"/>
          <w:b/>
          <w:szCs w:val="24"/>
        </w:rPr>
        <w:t>Zakup i dostawa kruszywa drogowego w ilości 500 ton o frakcji 0-31,5 mm z przeznaczeniem na naprawę dróg gminnych”</w:t>
      </w:r>
    </w:p>
    <w:p w:rsidR="007602E2" w:rsidRPr="007602E2" w:rsidRDefault="007602E2" w:rsidP="007602E2">
      <w:pPr>
        <w:numPr>
          <w:ilvl w:val="0"/>
          <w:numId w:val="1"/>
        </w:numPr>
        <w:tabs>
          <w:tab w:val="clear" w:pos="360"/>
          <w:tab w:val="left" w:pos="284"/>
          <w:tab w:val="num" w:pos="708"/>
        </w:tabs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Pr="007602E2">
        <w:rPr>
          <w:rFonts w:ascii="Times New Roman" w:hAnsi="Times New Roman" w:cs="Times New Roman"/>
          <w:sz w:val="24"/>
          <w:szCs w:val="24"/>
        </w:rPr>
        <w:t>za cenę:</w:t>
      </w:r>
      <w:r w:rsidRPr="007602E2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7602E2" w:rsidRPr="007602E2" w:rsidRDefault="007602E2" w:rsidP="007602E2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Tabela-Siatka"/>
        <w:tblW w:w="9067" w:type="dxa"/>
        <w:jc w:val="center"/>
        <w:tblLook w:val="04A0"/>
      </w:tblPr>
      <w:tblGrid>
        <w:gridCol w:w="3397"/>
        <w:gridCol w:w="1559"/>
        <w:gridCol w:w="1843"/>
        <w:gridCol w:w="2268"/>
      </w:tblGrid>
      <w:tr w:rsidR="007602E2" w:rsidRPr="007602E2" w:rsidTr="007602E2">
        <w:trPr>
          <w:jc w:val="center"/>
        </w:trPr>
        <w:tc>
          <w:tcPr>
            <w:tcW w:w="3397" w:type="dxa"/>
            <w:tcBorders>
              <w:bottom w:val="single" w:sz="12" w:space="0" w:color="auto"/>
            </w:tcBorders>
            <w:vAlign w:val="center"/>
          </w:tcPr>
          <w:p w:rsidR="007602E2" w:rsidRPr="007602E2" w:rsidRDefault="007602E2" w:rsidP="007602E2">
            <w:pPr>
              <w:tabs>
                <w:tab w:val="left" w:pos="284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602E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Wyszczególnienie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7602E2" w:rsidRPr="007602E2" w:rsidRDefault="007602E2" w:rsidP="007602E2">
            <w:pPr>
              <w:tabs>
                <w:tab w:val="left" w:pos="284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602E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Ilość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:rsidR="007602E2" w:rsidRPr="007602E2" w:rsidRDefault="007602E2" w:rsidP="007602E2">
            <w:pPr>
              <w:tabs>
                <w:tab w:val="left" w:pos="284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602E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Cena jedn.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</w:t>
            </w:r>
            <w:r w:rsidRPr="007602E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z VAT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[zł]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7602E2" w:rsidRPr="007602E2" w:rsidRDefault="007602E2" w:rsidP="007602E2">
            <w:pPr>
              <w:tabs>
                <w:tab w:val="left" w:pos="284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602E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Wartość z VAT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[zł]</w:t>
            </w:r>
          </w:p>
        </w:tc>
      </w:tr>
      <w:tr w:rsidR="007602E2" w:rsidTr="007602E2">
        <w:trPr>
          <w:jc w:val="center"/>
        </w:trPr>
        <w:tc>
          <w:tcPr>
            <w:tcW w:w="3397" w:type="dxa"/>
            <w:tcBorders>
              <w:top w:val="single" w:sz="12" w:space="0" w:color="auto"/>
            </w:tcBorders>
          </w:tcPr>
          <w:p w:rsidR="007602E2" w:rsidRPr="007602E2" w:rsidRDefault="007602E2" w:rsidP="00936EDD">
            <w:pPr>
              <w:tabs>
                <w:tab w:val="left" w:pos="284"/>
              </w:tabs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Kruszywo </w:t>
            </w:r>
            <w:r w:rsidR="00936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drogowe</w:t>
            </w:r>
            <w:r w:rsidRPr="00760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 frakcji </w:t>
            </w:r>
            <w:r w:rsidR="00936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02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0-31,5 mm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7602E2" w:rsidRPr="007602E2" w:rsidRDefault="00936EDD" w:rsidP="007602E2">
            <w:pPr>
              <w:tabs>
                <w:tab w:val="left" w:pos="284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 ton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7602E2" w:rsidRDefault="007602E2" w:rsidP="007602E2">
            <w:pPr>
              <w:tabs>
                <w:tab w:val="left" w:pos="284"/>
              </w:tabs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7602E2" w:rsidRDefault="007602E2" w:rsidP="007602E2">
            <w:pPr>
              <w:tabs>
                <w:tab w:val="left" w:pos="284"/>
              </w:tabs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602E2" w:rsidTr="007602E2">
        <w:trPr>
          <w:jc w:val="center"/>
        </w:trPr>
        <w:tc>
          <w:tcPr>
            <w:tcW w:w="3397" w:type="dxa"/>
            <w:tcBorders>
              <w:bottom w:val="single" w:sz="12" w:space="0" w:color="auto"/>
            </w:tcBorders>
          </w:tcPr>
          <w:p w:rsidR="007602E2" w:rsidRPr="007602E2" w:rsidRDefault="007602E2" w:rsidP="007602E2">
            <w:pPr>
              <w:tabs>
                <w:tab w:val="left" w:pos="284"/>
              </w:tabs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7602E2" w:rsidRPr="007602E2" w:rsidRDefault="007602E2" w:rsidP="007602E2">
            <w:pPr>
              <w:tabs>
                <w:tab w:val="left" w:pos="284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7602E2" w:rsidRDefault="007602E2" w:rsidP="007602E2">
            <w:pPr>
              <w:tabs>
                <w:tab w:val="left" w:pos="284"/>
              </w:tabs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</w:tcPr>
          <w:p w:rsidR="007602E2" w:rsidRDefault="007602E2" w:rsidP="007602E2">
            <w:pPr>
              <w:tabs>
                <w:tab w:val="left" w:pos="284"/>
              </w:tabs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602E2" w:rsidTr="007602E2">
        <w:trPr>
          <w:trHeight w:val="716"/>
          <w:jc w:val="center"/>
        </w:trPr>
        <w:tc>
          <w:tcPr>
            <w:tcW w:w="6799" w:type="dxa"/>
            <w:gridSpan w:val="3"/>
            <w:tcBorders>
              <w:top w:val="single" w:sz="12" w:space="0" w:color="auto"/>
            </w:tcBorders>
            <w:vAlign w:val="center"/>
          </w:tcPr>
          <w:p w:rsidR="007602E2" w:rsidRPr="007602E2" w:rsidRDefault="007602E2" w:rsidP="007602E2">
            <w:pPr>
              <w:tabs>
                <w:tab w:val="left" w:pos="284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602E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RAZEM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7602E2" w:rsidRDefault="007602E2" w:rsidP="007602E2">
            <w:pPr>
              <w:tabs>
                <w:tab w:val="left" w:pos="284"/>
              </w:tabs>
              <w:suppressAutoHyphens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7602E2" w:rsidRDefault="007602E2" w:rsidP="007602E2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</w:rPr>
        <w:t xml:space="preserve">             </w:t>
      </w:r>
    </w:p>
    <w:p w:rsidR="00C2586E" w:rsidRDefault="002745CC" w:rsidP="007602E2">
      <w:pPr>
        <w:numPr>
          <w:ilvl w:val="0"/>
          <w:numId w:val="1"/>
        </w:numPr>
        <w:tabs>
          <w:tab w:val="clear" w:pos="360"/>
          <w:tab w:val="left" w:pos="284"/>
          <w:tab w:val="num" w:pos="708"/>
        </w:tabs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027A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Oświadczam/y, że w cenie </w:t>
      </w:r>
      <w:proofErr w:type="spellStart"/>
      <w:r w:rsidRPr="00A027AD">
        <w:rPr>
          <w:rFonts w:ascii="Times New Roman" w:eastAsia="Times New Roman" w:hAnsi="Times New Roman" w:cs="Times New Roman"/>
          <w:sz w:val="24"/>
          <w:szCs w:val="24"/>
          <w:lang w:eastAsia="zh-CN"/>
        </w:rPr>
        <w:t>oferty</w:t>
      </w:r>
      <w:proofErr w:type="spellEnd"/>
      <w:r w:rsidRPr="00A027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zostały uwzględnione wszystkie koszty niezbędne do zrealizowania zamówienia z należytą starannością i zgodnie z wymaganiami określonymi przez Zamawiającego.</w:t>
      </w:r>
    </w:p>
    <w:p w:rsidR="00C2586E" w:rsidRDefault="004D7884" w:rsidP="004E7162">
      <w:pPr>
        <w:numPr>
          <w:ilvl w:val="0"/>
          <w:numId w:val="1"/>
        </w:numPr>
        <w:tabs>
          <w:tab w:val="clear" w:pos="360"/>
          <w:tab w:val="num" w:pos="284"/>
          <w:tab w:val="num" w:pos="708"/>
        </w:tabs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Okres gwarancji</w:t>
      </w:r>
      <w:r w:rsidR="001B24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– </w:t>
      </w:r>
      <w:r w:rsidR="007F501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12</w:t>
      </w:r>
      <w:r w:rsidRPr="004D788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miesięcy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4D7884" w:rsidRPr="004D7884" w:rsidRDefault="004D7884" w:rsidP="001B2489">
      <w:pPr>
        <w:tabs>
          <w:tab w:val="num" w:pos="708"/>
        </w:tabs>
        <w:suppressAutoHyphens/>
        <w:spacing w:after="0" w:line="360" w:lineRule="auto"/>
        <w:ind w:left="284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7884">
        <w:rPr>
          <w:rFonts w:ascii="Times New Roman" w:eastAsia="Times New Roman" w:hAnsi="Times New Roman" w:cs="Times New Roman"/>
          <w:bCs/>
          <w:sz w:val="30"/>
          <w:szCs w:val="30"/>
          <w:lang w:eastAsia="zh-CN"/>
        </w:rPr>
        <w:t></w:t>
      </w:r>
      <w:r w:rsidRPr="004D788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Tak  </w:t>
      </w:r>
      <w:r w:rsidRPr="004D7884">
        <w:rPr>
          <w:rFonts w:ascii="Times New Roman" w:eastAsia="Times New Roman" w:hAnsi="Times New Roman" w:cs="Times New Roman"/>
          <w:bCs/>
          <w:sz w:val="30"/>
          <w:szCs w:val="30"/>
          <w:lang w:eastAsia="zh-CN"/>
        </w:rPr>
        <w:t></w:t>
      </w:r>
      <w:r w:rsidRPr="004D788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Nie</w:t>
      </w:r>
    </w:p>
    <w:p w:rsidR="00C2586E" w:rsidRPr="00CF133F" w:rsidRDefault="00A121EB" w:rsidP="00EB1E43">
      <w:pPr>
        <w:numPr>
          <w:ilvl w:val="0"/>
          <w:numId w:val="1"/>
        </w:numPr>
        <w:tabs>
          <w:tab w:val="clear" w:pos="360"/>
          <w:tab w:val="num" w:pos="284"/>
          <w:tab w:val="num" w:pos="708"/>
        </w:tabs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</w:rPr>
        <w:t>Oświadczamy, że cena podana w ofercie jest obowiązująca w całym okresie ważności umowy.</w:t>
      </w:r>
    </w:p>
    <w:p w:rsidR="004E7162" w:rsidRDefault="004E7162" w:rsidP="00F2626A">
      <w:pPr>
        <w:numPr>
          <w:ilvl w:val="0"/>
          <w:numId w:val="1"/>
        </w:numPr>
        <w:tabs>
          <w:tab w:val="clear" w:pos="360"/>
          <w:tab w:val="left" w:pos="284"/>
          <w:tab w:val="num" w:pos="708"/>
        </w:tabs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Oświadczam, że zapoznałem/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am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się z opisem przedmiotu zamówienia i nie wnoszę do niego zastrzeżeń.</w:t>
      </w:r>
    </w:p>
    <w:p w:rsidR="00A121EB" w:rsidRDefault="00BB6123" w:rsidP="00F2626A">
      <w:pPr>
        <w:numPr>
          <w:ilvl w:val="0"/>
          <w:numId w:val="1"/>
        </w:numPr>
        <w:tabs>
          <w:tab w:val="clear" w:pos="360"/>
          <w:tab w:val="left" w:pos="284"/>
          <w:tab w:val="num" w:pos="708"/>
        </w:tabs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Oświadczamy, ze wzór umowy, stanowiący załącznik do zapytania ofertowego został przez nas zaakceptowany. Zobowiązujemy się w przypadku wyboru naszej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oferty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do zawarcia umowy na określonych we wzorze umowy warunkach oraz </w:t>
      </w:r>
      <w:r w:rsidR="002745CC" w:rsidRPr="004E71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miejscu i terminie wyznaczonym przez Zamawiającego.</w:t>
      </w:r>
    </w:p>
    <w:p w:rsidR="00F2626A" w:rsidRDefault="002745CC" w:rsidP="00F2626A">
      <w:pPr>
        <w:numPr>
          <w:ilvl w:val="0"/>
          <w:numId w:val="1"/>
        </w:numPr>
        <w:tabs>
          <w:tab w:val="clear" w:pos="360"/>
          <w:tab w:val="left" w:pos="284"/>
          <w:tab w:val="num" w:pos="708"/>
        </w:tabs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A121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Oświadczam/y, że otrzymałem/</w:t>
      </w:r>
      <w:proofErr w:type="spellStart"/>
      <w:r w:rsidRPr="00A121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liśmy</w:t>
      </w:r>
      <w:proofErr w:type="spellEnd"/>
      <w:r w:rsidR="00BC6B6B" w:rsidRPr="00A121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wszelkie</w:t>
      </w:r>
      <w:r w:rsidRPr="00A121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konieczne informacje</w:t>
      </w:r>
      <w:r w:rsidR="00BC6B6B" w:rsidRPr="00A121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niezbędne</w:t>
      </w:r>
      <w:r w:rsidRPr="00A121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do przygotowania </w:t>
      </w:r>
      <w:r w:rsidR="00BC6B6B" w:rsidRPr="00A121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i złożenia niniejszej </w:t>
      </w:r>
      <w:proofErr w:type="spellStart"/>
      <w:r w:rsidRPr="00A121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oferty</w:t>
      </w:r>
      <w:proofErr w:type="spellEnd"/>
      <w:r w:rsidRPr="00A121E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7F501F" w:rsidRDefault="007F501F" w:rsidP="001B2489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63313">
        <w:rPr>
          <w:rFonts w:ascii="Times New Roman" w:hAnsi="Times New Roman"/>
          <w:sz w:val="24"/>
          <w:szCs w:val="24"/>
        </w:rPr>
        <w:t>Oświadczamy, że wypełniliśmy obowiązki informacyjne przewidziane w art. 13 lub art.14 RODO wobec osób fizycznych, od których dane osobowe bezpośrednio lub pośrednio pozyskaliśmy w celu ubiegania się o udzielenie zamówienia publicznego w niniejszym postępowaniu.</w:t>
      </w:r>
    </w:p>
    <w:p w:rsidR="001B2489" w:rsidRPr="001B2489" w:rsidRDefault="001B2489" w:rsidP="001B2489">
      <w:pPr>
        <w:pStyle w:val="Akapitzlist"/>
        <w:spacing w:after="0" w:line="360" w:lineRule="auto"/>
        <w:ind w:left="36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B2489" w:rsidRPr="001B2489" w:rsidRDefault="001B2489" w:rsidP="001B248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B2489">
        <w:rPr>
          <w:rFonts w:ascii="Times New Roman" w:hAnsi="Times New Roman"/>
          <w:color w:val="000000"/>
          <w:sz w:val="24"/>
          <w:szCs w:val="24"/>
        </w:rPr>
        <w:t>.</w:t>
      </w:r>
    </w:p>
    <w:p w:rsidR="003D5EB9" w:rsidRDefault="003D5EB9" w:rsidP="00A121EB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5EB9" w:rsidRPr="00A121EB" w:rsidRDefault="003D5EB9" w:rsidP="00A121EB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A121EB" w:rsidRDefault="00A121EB" w:rsidP="00A121EB">
      <w:pPr>
        <w:pStyle w:val="NormalnyWeb"/>
        <w:spacing w:before="0" w:after="0" w:line="276" w:lineRule="auto"/>
      </w:pPr>
      <w:r w:rsidRPr="00AC3D19">
        <w:t>............................................, dnia ................                          .......................................................</w:t>
      </w:r>
    </w:p>
    <w:p w:rsidR="00A121EB" w:rsidRPr="00AC3D19" w:rsidRDefault="00A121EB" w:rsidP="00A121EB">
      <w:pPr>
        <w:pStyle w:val="NormalnyWeb"/>
        <w:spacing w:before="0" w:after="0" w:line="276" w:lineRule="auto"/>
        <w:ind w:left="5672" w:firstLine="709"/>
        <w:jc w:val="center"/>
        <w:rPr>
          <w:i/>
        </w:rPr>
      </w:pPr>
      <w:r w:rsidRPr="00AC3D19">
        <w:rPr>
          <w:i/>
        </w:rPr>
        <w:t>podpis osoby uprawnionej</w:t>
      </w:r>
    </w:p>
    <w:p w:rsidR="00A121EB" w:rsidRPr="00AC3D19" w:rsidRDefault="00A121EB" w:rsidP="00A121EB">
      <w:pPr>
        <w:pStyle w:val="NormalnyWeb"/>
        <w:spacing w:before="0" w:after="0" w:line="276" w:lineRule="auto"/>
        <w:ind w:left="6372"/>
        <w:jc w:val="center"/>
      </w:pPr>
      <w:r w:rsidRPr="00AC3D19">
        <w:rPr>
          <w:i/>
        </w:rPr>
        <w:t>(pieczęć Wykonawcy</w:t>
      </w:r>
      <w:r w:rsidRPr="00AC3D19">
        <w:t>)</w:t>
      </w:r>
    </w:p>
    <w:p w:rsidR="00A121EB" w:rsidRPr="00AC3D19" w:rsidRDefault="00A121EB" w:rsidP="00A121EB">
      <w:pPr>
        <w:pStyle w:val="NormalnyWeb"/>
        <w:spacing w:before="0" w:after="0"/>
        <w:jc w:val="center"/>
      </w:pPr>
    </w:p>
    <w:p w:rsidR="003D5EB9" w:rsidRDefault="003D5EB9" w:rsidP="00F2626A">
      <w:pPr>
        <w:spacing w:line="276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:rsidR="003D5EB9" w:rsidRDefault="003D5EB9" w:rsidP="00F2626A">
      <w:pPr>
        <w:spacing w:line="276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:rsidR="003D5EB9" w:rsidRDefault="003D5EB9" w:rsidP="00F2626A">
      <w:pPr>
        <w:spacing w:line="276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:rsidR="001B2489" w:rsidRDefault="001B2489" w:rsidP="00F2626A">
      <w:pPr>
        <w:spacing w:line="276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sectPr w:rsidR="001B2489" w:rsidSect="00EB0E25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DC5" w:rsidRDefault="00C57DC5" w:rsidP="001A0786">
      <w:pPr>
        <w:spacing w:after="0" w:line="240" w:lineRule="auto"/>
      </w:pPr>
      <w:r>
        <w:separator/>
      </w:r>
    </w:p>
  </w:endnote>
  <w:endnote w:type="continuationSeparator" w:id="0">
    <w:p w:rsidR="00C57DC5" w:rsidRDefault="00C57DC5" w:rsidP="001A0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DC5" w:rsidRDefault="00C57DC5" w:rsidP="001A0786">
      <w:pPr>
        <w:spacing w:after="0" w:line="240" w:lineRule="auto"/>
      </w:pPr>
      <w:r>
        <w:separator/>
      </w:r>
    </w:p>
  </w:footnote>
  <w:footnote w:type="continuationSeparator" w:id="0">
    <w:p w:rsidR="00C57DC5" w:rsidRDefault="00C57DC5" w:rsidP="001A0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A2B" w:rsidRPr="000503AE" w:rsidRDefault="0054277F" w:rsidP="0054277F">
    <w:pPr>
      <w:tabs>
        <w:tab w:val="left" w:pos="1815"/>
        <w:tab w:val="center" w:pos="4536"/>
      </w:tabs>
      <w:spacing w:after="200" w:line="276" w:lineRule="auto"/>
      <w:rPr>
        <w:rFonts w:ascii="Calibri" w:eastAsia="Calibri" w:hAnsi="Calibri" w:cs="Times New Roman"/>
      </w:rPr>
    </w:pPr>
    <w:r>
      <w:tab/>
      <w:t xml:space="preserve">                                                                </w:t>
    </w:r>
    <w:r>
      <w:tab/>
      <w:t xml:space="preserve">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16C9A54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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  <w:sz w:val="22"/>
        <w:szCs w:val="22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08"/>
        </w:tabs>
        <w:ind w:left="1080" w:hanging="360"/>
      </w:pPr>
      <w:rPr>
        <w:rFonts w:hint="default"/>
      </w:rPr>
    </w:lvl>
  </w:abstractNum>
  <w:abstractNum w:abstractNumId="4">
    <w:nsid w:val="0000000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/>
        <w:i w:val="0"/>
        <w:color w:val="auto"/>
        <w:sz w:val="22"/>
        <w:szCs w:val="22"/>
        <w:lang w:eastAsia="ar-SA"/>
      </w:rPr>
    </w:lvl>
  </w:abstractNum>
  <w:abstractNum w:abstractNumId="5">
    <w:nsid w:val="10390EFF"/>
    <w:multiLevelType w:val="hybridMultilevel"/>
    <w:tmpl w:val="F2148CCA"/>
    <w:lvl w:ilvl="0" w:tplc="F2FAFE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09D0BAC"/>
    <w:multiLevelType w:val="hybridMultilevel"/>
    <w:tmpl w:val="CCC05794"/>
    <w:lvl w:ilvl="0" w:tplc="C186D20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DC0775"/>
    <w:multiLevelType w:val="hybridMultilevel"/>
    <w:tmpl w:val="8E4EAF1E"/>
    <w:lvl w:ilvl="0" w:tplc="F2FAFEE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>
    <w:nsid w:val="4ACE1319"/>
    <w:multiLevelType w:val="hybridMultilevel"/>
    <w:tmpl w:val="7550F518"/>
    <w:lvl w:ilvl="0" w:tplc="B7AE381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4824748"/>
    <w:multiLevelType w:val="hybridMultilevel"/>
    <w:tmpl w:val="6EDA38DE"/>
    <w:lvl w:ilvl="0" w:tplc="20DAAE04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5BE30CF"/>
    <w:multiLevelType w:val="hybridMultilevel"/>
    <w:tmpl w:val="112C424A"/>
    <w:lvl w:ilvl="0" w:tplc="04150011">
      <w:start w:val="1"/>
      <w:numFmt w:val="decimal"/>
      <w:lvlText w:val="%1)"/>
      <w:lvlJc w:val="left"/>
      <w:pPr>
        <w:ind w:left="1429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6C3668B"/>
    <w:multiLevelType w:val="hybridMultilevel"/>
    <w:tmpl w:val="40847676"/>
    <w:lvl w:ilvl="0" w:tplc="F53C8D92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1"/>
  </w:num>
  <w:num w:numId="10">
    <w:abstractNumId w:val="1"/>
  </w:num>
  <w:num w:numId="11">
    <w:abstractNumId w:val="8"/>
  </w:num>
  <w:num w:numId="12">
    <w:abstractNumId w:val="6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2745CC"/>
    <w:rsid w:val="000124F7"/>
    <w:rsid w:val="00015DA9"/>
    <w:rsid w:val="00034339"/>
    <w:rsid w:val="00040D7A"/>
    <w:rsid w:val="000428EC"/>
    <w:rsid w:val="00043D08"/>
    <w:rsid w:val="00047344"/>
    <w:rsid w:val="000503AE"/>
    <w:rsid w:val="00066B60"/>
    <w:rsid w:val="00082B93"/>
    <w:rsid w:val="00085B20"/>
    <w:rsid w:val="0009278D"/>
    <w:rsid w:val="000A0332"/>
    <w:rsid w:val="000A61C5"/>
    <w:rsid w:val="000B79A6"/>
    <w:rsid w:val="000D1D56"/>
    <w:rsid w:val="000F29C5"/>
    <w:rsid w:val="00131A66"/>
    <w:rsid w:val="00134D09"/>
    <w:rsid w:val="0014226B"/>
    <w:rsid w:val="001532B7"/>
    <w:rsid w:val="00180DA6"/>
    <w:rsid w:val="00187253"/>
    <w:rsid w:val="00190A3B"/>
    <w:rsid w:val="001A0786"/>
    <w:rsid w:val="001B0143"/>
    <w:rsid w:val="001B2489"/>
    <w:rsid w:val="001C181E"/>
    <w:rsid w:val="001C4706"/>
    <w:rsid w:val="001D165A"/>
    <w:rsid w:val="001E0A7B"/>
    <w:rsid w:val="00202D58"/>
    <w:rsid w:val="00217721"/>
    <w:rsid w:val="00220302"/>
    <w:rsid w:val="00223A19"/>
    <w:rsid w:val="00224205"/>
    <w:rsid w:val="00233752"/>
    <w:rsid w:val="002509CB"/>
    <w:rsid w:val="00260C18"/>
    <w:rsid w:val="00262295"/>
    <w:rsid w:val="00265201"/>
    <w:rsid w:val="00270FD0"/>
    <w:rsid w:val="002745CC"/>
    <w:rsid w:val="00295D9F"/>
    <w:rsid w:val="00296773"/>
    <w:rsid w:val="002A062C"/>
    <w:rsid w:val="002B0613"/>
    <w:rsid w:val="002B6039"/>
    <w:rsid w:val="002C5034"/>
    <w:rsid w:val="002D062A"/>
    <w:rsid w:val="002D4066"/>
    <w:rsid w:val="003058CD"/>
    <w:rsid w:val="003146D4"/>
    <w:rsid w:val="00316FF3"/>
    <w:rsid w:val="00327835"/>
    <w:rsid w:val="003606DB"/>
    <w:rsid w:val="003676A4"/>
    <w:rsid w:val="00375306"/>
    <w:rsid w:val="003A5E82"/>
    <w:rsid w:val="003D2DC1"/>
    <w:rsid w:val="003D5EB9"/>
    <w:rsid w:val="003E2744"/>
    <w:rsid w:val="003F6683"/>
    <w:rsid w:val="003F7CD0"/>
    <w:rsid w:val="0040086F"/>
    <w:rsid w:val="00417806"/>
    <w:rsid w:val="00442089"/>
    <w:rsid w:val="00444420"/>
    <w:rsid w:val="00450E75"/>
    <w:rsid w:val="00452307"/>
    <w:rsid w:val="00456FDB"/>
    <w:rsid w:val="00457A19"/>
    <w:rsid w:val="0046504E"/>
    <w:rsid w:val="00494554"/>
    <w:rsid w:val="004A71A0"/>
    <w:rsid w:val="004B7A26"/>
    <w:rsid w:val="004D0598"/>
    <w:rsid w:val="004D1F4A"/>
    <w:rsid w:val="004D6057"/>
    <w:rsid w:val="004D7884"/>
    <w:rsid w:val="004E3B72"/>
    <w:rsid w:val="004E7162"/>
    <w:rsid w:val="005028E1"/>
    <w:rsid w:val="00511F46"/>
    <w:rsid w:val="005255EF"/>
    <w:rsid w:val="0054277F"/>
    <w:rsid w:val="00543B6E"/>
    <w:rsid w:val="005532B4"/>
    <w:rsid w:val="00560828"/>
    <w:rsid w:val="0056471C"/>
    <w:rsid w:val="0057305C"/>
    <w:rsid w:val="00573584"/>
    <w:rsid w:val="005A4AA9"/>
    <w:rsid w:val="005B4082"/>
    <w:rsid w:val="005D141D"/>
    <w:rsid w:val="005D248F"/>
    <w:rsid w:val="005E4352"/>
    <w:rsid w:val="005E43CD"/>
    <w:rsid w:val="00627E08"/>
    <w:rsid w:val="00630497"/>
    <w:rsid w:val="00637309"/>
    <w:rsid w:val="00637670"/>
    <w:rsid w:val="00666FCF"/>
    <w:rsid w:val="00681A29"/>
    <w:rsid w:val="00682299"/>
    <w:rsid w:val="00685621"/>
    <w:rsid w:val="00690907"/>
    <w:rsid w:val="006A0189"/>
    <w:rsid w:val="006A17EC"/>
    <w:rsid w:val="006B1BD1"/>
    <w:rsid w:val="006B30EC"/>
    <w:rsid w:val="006D3F81"/>
    <w:rsid w:val="006E716C"/>
    <w:rsid w:val="00706443"/>
    <w:rsid w:val="007107BF"/>
    <w:rsid w:val="00714371"/>
    <w:rsid w:val="00717B75"/>
    <w:rsid w:val="0072148D"/>
    <w:rsid w:val="00726E98"/>
    <w:rsid w:val="007361B2"/>
    <w:rsid w:val="007459A6"/>
    <w:rsid w:val="00750594"/>
    <w:rsid w:val="00751D5E"/>
    <w:rsid w:val="007602E2"/>
    <w:rsid w:val="00763A4D"/>
    <w:rsid w:val="00764F13"/>
    <w:rsid w:val="00770A28"/>
    <w:rsid w:val="007815F7"/>
    <w:rsid w:val="00783134"/>
    <w:rsid w:val="007837F3"/>
    <w:rsid w:val="0078743D"/>
    <w:rsid w:val="007A2F4C"/>
    <w:rsid w:val="007D3DA5"/>
    <w:rsid w:val="007D5638"/>
    <w:rsid w:val="007D6B71"/>
    <w:rsid w:val="007E0E76"/>
    <w:rsid w:val="007E2D21"/>
    <w:rsid w:val="007F501F"/>
    <w:rsid w:val="008203CB"/>
    <w:rsid w:val="00834A72"/>
    <w:rsid w:val="0084719C"/>
    <w:rsid w:val="00885DFC"/>
    <w:rsid w:val="008A15F5"/>
    <w:rsid w:val="008C117C"/>
    <w:rsid w:val="008C69FB"/>
    <w:rsid w:val="008F0843"/>
    <w:rsid w:val="008F7195"/>
    <w:rsid w:val="00907914"/>
    <w:rsid w:val="00914E7E"/>
    <w:rsid w:val="00923E7D"/>
    <w:rsid w:val="00936EDD"/>
    <w:rsid w:val="0095352B"/>
    <w:rsid w:val="00955985"/>
    <w:rsid w:val="00973854"/>
    <w:rsid w:val="00974B09"/>
    <w:rsid w:val="00984BAE"/>
    <w:rsid w:val="009E1E86"/>
    <w:rsid w:val="00A00A15"/>
    <w:rsid w:val="00A027AD"/>
    <w:rsid w:val="00A069FD"/>
    <w:rsid w:val="00A10163"/>
    <w:rsid w:val="00A121EB"/>
    <w:rsid w:val="00A15C47"/>
    <w:rsid w:val="00A1698E"/>
    <w:rsid w:val="00A2245E"/>
    <w:rsid w:val="00A27915"/>
    <w:rsid w:val="00A324DD"/>
    <w:rsid w:val="00A4695A"/>
    <w:rsid w:val="00A90E7B"/>
    <w:rsid w:val="00A96755"/>
    <w:rsid w:val="00AA2096"/>
    <w:rsid w:val="00AD0182"/>
    <w:rsid w:val="00AD58CE"/>
    <w:rsid w:val="00AE5437"/>
    <w:rsid w:val="00AE5CC8"/>
    <w:rsid w:val="00AF2612"/>
    <w:rsid w:val="00B06E9E"/>
    <w:rsid w:val="00B15DB7"/>
    <w:rsid w:val="00B36DBB"/>
    <w:rsid w:val="00B625F0"/>
    <w:rsid w:val="00B67196"/>
    <w:rsid w:val="00B7508D"/>
    <w:rsid w:val="00B821C3"/>
    <w:rsid w:val="00B9527E"/>
    <w:rsid w:val="00BB1932"/>
    <w:rsid w:val="00BB1B9F"/>
    <w:rsid w:val="00BB6123"/>
    <w:rsid w:val="00BC214A"/>
    <w:rsid w:val="00BC4167"/>
    <w:rsid w:val="00BC6B6B"/>
    <w:rsid w:val="00BE1393"/>
    <w:rsid w:val="00BE76A5"/>
    <w:rsid w:val="00BF0A82"/>
    <w:rsid w:val="00C07AF8"/>
    <w:rsid w:val="00C122B9"/>
    <w:rsid w:val="00C14FDC"/>
    <w:rsid w:val="00C22492"/>
    <w:rsid w:val="00C2543E"/>
    <w:rsid w:val="00C2586E"/>
    <w:rsid w:val="00C34D5A"/>
    <w:rsid w:val="00C47651"/>
    <w:rsid w:val="00C56D93"/>
    <w:rsid w:val="00C56E3E"/>
    <w:rsid w:val="00C57DC5"/>
    <w:rsid w:val="00C61D16"/>
    <w:rsid w:val="00C660BC"/>
    <w:rsid w:val="00C81D21"/>
    <w:rsid w:val="00C83053"/>
    <w:rsid w:val="00C900C2"/>
    <w:rsid w:val="00C94E1F"/>
    <w:rsid w:val="00C97734"/>
    <w:rsid w:val="00CA3196"/>
    <w:rsid w:val="00CB7B9D"/>
    <w:rsid w:val="00CC3879"/>
    <w:rsid w:val="00CE7D22"/>
    <w:rsid w:val="00CF133F"/>
    <w:rsid w:val="00D033FB"/>
    <w:rsid w:val="00D05B4F"/>
    <w:rsid w:val="00D10FFE"/>
    <w:rsid w:val="00D20545"/>
    <w:rsid w:val="00D269A4"/>
    <w:rsid w:val="00D2700D"/>
    <w:rsid w:val="00D51FCE"/>
    <w:rsid w:val="00D52A94"/>
    <w:rsid w:val="00D654FE"/>
    <w:rsid w:val="00D66FAD"/>
    <w:rsid w:val="00D91265"/>
    <w:rsid w:val="00DA13EA"/>
    <w:rsid w:val="00DA1F55"/>
    <w:rsid w:val="00DA38B4"/>
    <w:rsid w:val="00DA73F3"/>
    <w:rsid w:val="00DB21E9"/>
    <w:rsid w:val="00DB2422"/>
    <w:rsid w:val="00DC2BB8"/>
    <w:rsid w:val="00DC401D"/>
    <w:rsid w:val="00DD5B63"/>
    <w:rsid w:val="00DD7EF3"/>
    <w:rsid w:val="00DE6973"/>
    <w:rsid w:val="00E10F20"/>
    <w:rsid w:val="00E14B56"/>
    <w:rsid w:val="00E15682"/>
    <w:rsid w:val="00E23843"/>
    <w:rsid w:val="00E42D4F"/>
    <w:rsid w:val="00E453D8"/>
    <w:rsid w:val="00E6443F"/>
    <w:rsid w:val="00E65F3C"/>
    <w:rsid w:val="00E85B70"/>
    <w:rsid w:val="00EB0946"/>
    <w:rsid w:val="00EB0E25"/>
    <w:rsid w:val="00EB1E43"/>
    <w:rsid w:val="00EB7D89"/>
    <w:rsid w:val="00ED4ED3"/>
    <w:rsid w:val="00EE1CC6"/>
    <w:rsid w:val="00EF16C9"/>
    <w:rsid w:val="00EF2EBC"/>
    <w:rsid w:val="00F041B8"/>
    <w:rsid w:val="00F14FFC"/>
    <w:rsid w:val="00F21A2B"/>
    <w:rsid w:val="00F24092"/>
    <w:rsid w:val="00F2626A"/>
    <w:rsid w:val="00F35C51"/>
    <w:rsid w:val="00F6131A"/>
    <w:rsid w:val="00F74AC3"/>
    <w:rsid w:val="00F75A04"/>
    <w:rsid w:val="00FC03E7"/>
    <w:rsid w:val="00FD5A68"/>
    <w:rsid w:val="00FE6B3B"/>
    <w:rsid w:val="00FF5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15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279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0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0786"/>
  </w:style>
  <w:style w:type="paragraph" w:styleId="Stopka">
    <w:name w:val="footer"/>
    <w:basedOn w:val="Normalny"/>
    <w:link w:val="StopkaZnak"/>
    <w:uiPriority w:val="99"/>
    <w:unhideWhenUsed/>
    <w:rsid w:val="001A0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0786"/>
  </w:style>
  <w:style w:type="character" w:customStyle="1" w:styleId="fontstyle01">
    <w:name w:val="fontstyle01"/>
    <w:basedOn w:val="Domylnaczcionkaakapitu"/>
    <w:rsid w:val="00CC3879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CC3879"/>
    <w:rPr>
      <w:rFonts w:ascii="Arial" w:hAnsi="Arial" w:cs="Arial" w:hint="default"/>
      <w:b/>
      <w:bCs/>
      <w:i/>
      <w:iCs/>
      <w:color w:val="000000"/>
      <w:sz w:val="18"/>
      <w:szCs w:val="18"/>
    </w:rPr>
  </w:style>
  <w:style w:type="character" w:customStyle="1" w:styleId="fontstyle31">
    <w:name w:val="fontstyle31"/>
    <w:basedOn w:val="Domylnaczcionkaakapitu"/>
    <w:rsid w:val="00CC3879"/>
    <w:rPr>
      <w:rFonts w:ascii="Arial" w:hAnsi="Arial" w:cs="Arial" w:hint="default"/>
      <w:b w:val="0"/>
      <w:bCs w:val="0"/>
      <w:i/>
      <w:iCs/>
      <w:color w:val="000000"/>
      <w:sz w:val="18"/>
      <w:szCs w:val="18"/>
    </w:rPr>
  </w:style>
  <w:style w:type="paragraph" w:styleId="NormalnyWeb">
    <w:name w:val="Normal (Web)"/>
    <w:basedOn w:val="Normalny"/>
    <w:rsid w:val="00BB6123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7F501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501F"/>
    <w:pPr>
      <w:spacing w:after="200" w:line="276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501F"/>
    <w:rPr>
      <w:rFonts w:ascii="Calibri" w:eastAsia="Calibri" w:hAnsi="Calibri" w:cs="Times New Roman"/>
      <w:sz w:val="20"/>
      <w:szCs w:val="20"/>
      <w:lang/>
    </w:rPr>
  </w:style>
  <w:style w:type="character" w:styleId="Odwoanieprzypisudolnego">
    <w:name w:val="footnote reference"/>
    <w:uiPriority w:val="99"/>
    <w:semiHidden/>
    <w:unhideWhenUsed/>
    <w:rsid w:val="007F501F"/>
    <w:rPr>
      <w:vertAlign w:val="superscript"/>
    </w:rPr>
  </w:style>
  <w:style w:type="table" w:styleId="Tabela-Siatka">
    <w:name w:val="Table Grid"/>
    <w:basedOn w:val="Standardowy"/>
    <w:uiPriority w:val="39"/>
    <w:rsid w:val="00760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FA1D6-CBBA-4CB6-B695-79E295924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AniaB</dc:creator>
  <cp:lastModifiedBy>PiotrDlugoszek</cp:lastModifiedBy>
  <cp:revision>2</cp:revision>
  <cp:lastPrinted>2024-03-14T10:46:00Z</cp:lastPrinted>
  <dcterms:created xsi:type="dcterms:W3CDTF">2025-05-06T10:45:00Z</dcterms:created>
  <dcterms:modified xsi:type="dcterms:W3CDTF">2025-05-06T10:45:00Z</dcterms:modified>
</cp:coreProperties>
</file>